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  <w:lang w:val="en-US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  <w:lang w:val="en-US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35B6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35B6">
        <w:rPr>
          <w:rFonts w:ascii="Times New Roman" w:hAnsi="Times New Roman" w:cs="Times New Roman"/>
          <w:b/>
          <w:caps/>
          <w:sz w:val="24"/>
          <w:szCs w:val="24"/>
        </w:rPr>
        <w:t xml:space="preserve">ПРОФЕССИОНАЛЬНОГО МОДУЛЯ 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35B6">
        <w:rPr>
          <w:rFonts w:ascii="Times New Roman" w:hAnsi="Times New Roman" w:cs="Times New Roman"/>
          <w:b/>
          <w:caps/>
          <w:sz w:val="24"/>
          <w:szCs w:val="24"/>
        </w:rPr>
        <w:t xml:space="preserve">ПМ 01 </w:t>
      </w:r>
      <w:r w:rsidRPr="006635B6">
        <w:rPr>
          <w:rFonts w:ascii="Times New Roman" w:hAnsi="Times New Roman" w:cs="Times New Roman"/>
          <w:b/>
          <w:sz w:val="24"/>
          <w:szCs w:val="24"/>
        </w:rPr>
        <w:t>Документирование хозяйственных операций и ведение бухгалтерского учёта имущества организации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i/>
          <w:caps/>
          <w:sz w:val="20"/>
          <w:szCs w:val="20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i/>
          <w:caps/>
          <w:sz w:val="20"/>
          <w:szCs w:val="20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A1120" w:rsidRPr="00CA1120" w:rsidRDefault="00CA1120" w:rsidP="00CA1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1120">
        <w:rPr>
          <w:rFonts w:ascii="Times New Roman" w:hAnsi="Times New Roman" w:cs="Times New Roman"/>
          <w:sz w:val="24"/>
          <w:szCs w:val="24"/>
        </w:rPr>
        <w:lastRenderedPageBreak/>
        <w:t>Программа профессионального модуля</w:t>
      </w:r>
      <w:r w:rsidRPr="00CA1120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CA1120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в соответствии с Положением об инклюзивном образовании в ГБПОУ «Златоустовский индустриальный колледж им. П.П. Аносова» (П – 97-18) </w:t>
      </w:r>
      <w:r w:rsidRPr="00CA11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A1120">
        <w:rPr>
          <w:rFonts w:ascii="Times New Roman" w:hAnsi="Times New Roman" w:cs="Times New Roman"/>
          <w:sz w:val="24"/>
          <w:szCs w:val="24"/>
        </w:rPr>
        <w:t>по специальностям среднего профессионального образования (далее – СПО) 38.02.01 «Экономика и бухгалтерский учёт (по отраслям)»</w:t>
      </w:r>
    </w:p>
    <w:p w:rsidR="006635B6" w:rsidRPr="006635B6" w:rsidRDefault="006635B6" w:rsidP="00CA1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Организация - 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6635B6" w:rsidRPr="006635B6" w:rsidRDefault="006635B6" w:rsidP="006635B6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56BDD" w:rsidRDefault="00256BDD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Pr="006635B6" w:rsidRDefault="006635B6" w:rsidP="006635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6635B6" w:rsidRPr="006635B6" w:rsidRDefault="006635B6" w:rsidP="006635B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6635B6" w:rsidRPr="00CA1120" w:rsidRDefault="006635B6" w:rsidP="006635B6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6635B6">
        <w:rPr>
          <w:rFonts w:ascii="Times New Roman" w:hAnsi="Times New Roman" w:cs="Times New Roman"/>
          <w:sz w:val="24"/>
          <w:szCs w:val="24"/>
        </w:rPr>
        <w:t xml:space="preserve">рограмма профессионального модуля </w:t>
      </w:r>
      <w:r>
        <w:rPr>
          <w:rFonts w:ascii="Times New Roman" w:hAnsi="Times New Roman" w:cs="Times New Roman"/>
          <w:sz w:val="24"/>
          <w:szCs w:val="24"/>
        </w:rPr>
        <w:t>(далее примерная программа)</w:t>
      </w:r>
      <w:r w:rsidRPr="006635B6">
        <w:rPr>
          <w:rFonts w:ascii="Times New Roman" w:hAnsi="Times New Roman" w:cs="Times New Roman"/>
          <w:sz w:val="24"/>
          <w:szCs w:val="24"/>
        </w:rPr>
        <w:t xml:space="preserve">– является частью основной профессиональной образовательной программы в соответствии с ФГОС </w:t>
      </w:r>
      <w:r w:rsidR="00CA1120" w:rsidRPr="00CA1120">
        <w:rPr>
          <w:rFonts w:ascii="Times New Roman" w:hAnsi="Times New Roman" w:cs="Times New Roman"/>
          <w:sz w:val="24"/>
          <w:szCs w:val="24"/>
        </w:rPr>
        <w:t>по специальности (специальностям) СПО 38.02.01 «Экономика и бухгалтерский учёт (по отраслям)» в том числе, и для обучения студентов-инвалидов и студентов с ОВЗ в части освоения основного вида профессиональной деятельности (ВПД)</w:t>
      </w:r>
      <w:r w:rsidRPr="00CA1120">
        <w:rPr>
          <w:rFonts w:ascii="Times New Roman" w:hAnsi="Times New Roman" w:cs="Times New Roman"/>
          <w:sz w:val="24"/>
          <w:szCs w:val="24"/>
        </w:rPr>
        <w:t>:</w:t>
      </w:r>
    </w:p>
    <w:p w:rsidR="006635B6" w:rsidRPr="006635B6" w:rsidRDefault="006635B6" w:rsidP="0066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Документирование хозяйственных операций и ведение бухгалтерского учёта имущества и источников формирования имущества организации и соответствующих профессиональных компетенций (ПК):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Обрабатывать первичные бухгалтерские документы.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Разрабатывать и согласовывать с руководством организации рабочий план счетов бухгалтерского учета организации.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Проводить учет денежных средств, оформлять денежные и кассовые документы.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Формировать бухгалтерские проводки по учету имущества организации на основе рабочего плана счетов бухгалтерского учета.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</w:t>
      </w:r>
      <w:r w:rsidRPr="006635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>при освоении основной профессиональной образовательной программы специальности 38.02.01 «Экономика и бухгалтерский учёт (по отраслям)» рекомендуемых ФГОС.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образовании.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-документирования хозяйственных  операций и ведения бухгалтерского учета  имущества организации;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-принимать произвольные первичные бухгалтерские документы, рассматриваемые как письменное  доказательство совершения хозяйственной  операции или получения разрешения на ее  проведение;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-принимать первичные унифицированные бухгалтерские документы на любых видах носителей;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-проверять наличие в произвольных первичных бухгалтерских документах обязательных реквизитов;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формальную проверку документов, проверку по существу, арифметическую проверку;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группировку первичных  бухгалтерских документов по ряду признаков;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таксировку и контировку  первичных бухгалтерских документов;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-организовывать документооборот;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-разбираться в номенклатуре дел;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-заносить данные по сгруппированным документам в ведомости учета затрат (расходов) - учетные регистры;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-передавать первичные бухгалтерские документы в текущий бухгалтерский архив;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-передавать первичные бухгалтерские документы в постоянный архив по истечении установленного срока хранения;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 xml:space="preserve">-исправлять ошибки в первичных бухгалтерских документах;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-понимать и анализировать план счетов бухгалтерского учета финансово- хозяйственной деятельности организаций;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-поэтапно конструировать рабочий план счетов бухгалтерского учета организации;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кассовых операций, денежных документов и переводов в пути; 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денежных средств на расчетных и специальных счетах;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-учитывать особенности учета кассовых операций в иностранной валюте и операций по валютным счетам;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-оформлять денежные и кассовые документы;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-заполнять кассовую книгу и отчет кассира в бухгалтерию;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долгосрочных инвестиций;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финансовых вложений и ценных бумаг;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материально-производственных запасов;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затрат на производство и калькулирование себестоимости;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готовой продукции и ее реализации;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текущих операций и расчетов;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труда и заработной платы;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финансовых результатов и использования прибыли;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собственного капитала;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кредитов и займов;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-основные правила ведения бухгалтерского учета в части документирования всех хозяйственных  действий и операций;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-понятие первичной бухгалтерской  документации;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-определение первичных бухгалтерских документов;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-унифицированные формы первичных бухгалтерских документов;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-порядок проведения проверки первичных бухгалтерских документов: формальной по существу, арифметической;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-принципы и признаки группировки  первичных бухгалтерских документов;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-порядок проведения таксировки и контировки первичных бухгалтерских  документов;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-порядок составления ведомостей учета затрат (расходов) - учетных регистров;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-правила и сроки хранения первичной бухгалтерской документации;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-сущность плана счетов бухгалтерского учета финансово-хозяйственной деятельности организаций;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-теоретические вопросы разработки и применения плана счетов бухгалтерского  учета в финансово-хозяйственной  деятельности организации;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-инструкцию по применению плана счетов бухгалтерского учета;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-принципы и цели разработки рабочего  плана счетов бухгалтерского учета организации;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-классификацию счетов бухгалтерского учета по экономическому содержанию, назначению и структуре;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кассовых операций, денежных документов и переводов в пути;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>-учет денежных средств на расчетных и специальных счетах;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-особенности учета кассовых операций в иностранной валюте и операций по валютным счетам;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-порядок оформления денежных и кассовых документов, заполнения кассовой книги;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-правила заполнения отчета кассира в  бухгалтерию;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-понятие и классификацию основных 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-оценку и переоценку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поступления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выбытия и аренды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амортизации основных средств;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-особенности учета арендованных и сданных в аренду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-понятие и классификацию 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поступления и выбытия 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-амортизацию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долгосрочных инвестиций;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финансовых вложений и ценных бумаг;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материально-производственных запасов: понятие, классификацию и  оценку материально-производственных запасов;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-документальное оформление поступления и расхода материально-производственных запасов;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материалов на складе и в бухгалтерии;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-синтетический учет движения материалов;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транспортно-заготовительных расходов;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затрат на производство и калькулирование себестоимости;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-систему учета производственных затрат и их классификацию;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-сводный учет затрат на производство, обслуживание производства и управление;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-особенности учета и распределения затрат вспомогательных производств;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потерь и непроизводственных  расходов;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и оценку незавершенного производства;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-калькуляцию себестоимости продукции;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-характеристику готовой продукции, оценку и синтетический учет;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-технологию реализации готовой продукции (работ, услуг);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выручки от реализации продукции (работ, услуг);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расходов по реализации продукции, выполнению работ и оказанию  услуг;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дебиторской и кредиторской задолженности и формы расчетов;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расчетов с работниками по прочим операциям и расчетов с подотчетными лицами.</w:t>
      </w:r>
    </w:p>
    <w:p w:rsid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sz w:val="28"/>
          <w:szCs w:val="28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rPr>
          <w:rFonts w:ascii="Times New Roman" w:hAnsi="Times New Roman" w:cs="Times New Roman"/>
          <w:sz w:val="24"/>
          <w:szCs w:val="24"/>
        </w:rPr>
        <w:sectPr w:rsidR="006635B6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6635B6" w:rsidRPr="006635B6" w:rsidRDefault="006635B6" w:rsidP="006635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Тематический план профессионального модуля </w:t>
      </w:r>
    </w:p>
    <w:p w:rsidR="006635B6" w:rsidRDefault="006635B6" w:rsidP="006635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363" w:type="dxa"/>
        <w:tblInd w:w="-15" w:type="dxa"/>
        <w:tblLayout w:type="fixed"/>
        <w:tblLook w:val="000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41"/>
      </w:tblGrid>
      <w:tr w:rsidR="00187004" w:rsidRPr="000967E1" w:rsidTr="00BB6F3A">
        <w:trPr>
          <w:trHeight w:val="435"/>
        </w:trPr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3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0967E1">
              <w:rPr>
                <w:rStyle w:val="a4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0967E1">
              <w:rPr>
                <w:b/>
                <w:iCs/>
                <w:sz w:val="20"/>
                <w:szCs w:val="20"/>
              </w:rPr>
              <w:t>Всего часов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0967E1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5463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187004" w:rsidRPr="000967E1" w:rsidTr="00BB6F3A">
        <w:trPr>
          <w:trHeight w:val="435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4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0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Учебная,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187004" w:rsidRPr="000967E1" w:rsidRDefault="00187004" w:rsidP="00BB6F3A">
            <w:pPr>
              <w:pStyle w:val="210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  <w:p w:rsidR="00187004" w:rsidRPr="000967E1" w:rsidRDefault="00187004" w:rsidP="00BB6F3A">
            <w:pPr>
              <w:pStyle w:val="210"/>
              <w:widowControl w:val="0"/>
              <w:ind w:left="72"/>
              <w:jc w:val="center"/>
              <w:rPr>
                <w:i/>
                <w:sz w:val="20"/>
                <w:szCs w:val="20"/>
              </w:rPr>
            </w:pPr>
            <w:r w:rsidRPr="000967E1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187004" w:rsidRPr="000967E1" w:rsidTr="00BB6F3A">
        <w:trPr>
          <w:trHeight w:val="390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187004" w:rsidRPr="000967E1" w:rsidRDefault="00187004" w:rsidP="00BB6F3A">
            <w:pPr>
              <w:pStyle w:val="a5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0967E1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187004" w:rsidRPr="000967E1" w:rsidRDefault="00187004" w:rsidP="00BB6F3A">
            <w:pPr>
              <w:pStyle w:val="a5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0967E1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187004" w:rsidRPr="000967E1" w:rsidRDefault="00187004" w:rsidP="00BB6F3A">
            <w:pPr>
              <w:pStyle w:val="a5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0967E1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10</w:t>
            </w:r>
          </w:p>
        </w:tc>
      </w:tr>
      <w:tr w:rsidR="00187004" w:rsidRPr="000967E1" w:rsidTr="00BB6F3A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1.1</w:t>
            </w:r>
          </w:p>
        </w:tc>
        <w:tc>
          <w:tcPr>
            <w:tcW w:w="359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0967E1">
              <w:rPr>
                <w:rFonts w:ascii="Times New Roman" w:hAnsi="Times New Roman" w:cs="Times New Roman"/>
              </w:rPr>
              <w:t>МДК 01.01 Практические основы бухгалтерского учёта имущества организации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327</w:t>
            </w:r>
          </w:p>
        </w:tc>
        <w:tc>
          <w:tcPr>
            <w:tcW w:w="76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194</w:t>
            </w:r>
          </w:p>
        </w:tc>
        <w:tc>
          <w:tcPr>
            <w:tcW w:w="1588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78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97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36</w:t>
            </w:r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1.2</w:t>
            </w:r>
          </w:p>
        </w:tc>
        <w:tc>
          <w:tcPr>
            <w:tcW w:w="359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1.3</w:t>
            </w:r>
          </w:p>
        </w:tc>
        <w:tc>
          <w:tcPr>
            <w:tcW w:w="359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1.4</w:t>
            </w:r>
          </w:p>
        </w:tc>
        <w:tc>
          <w:tcPr>
            <w:tcW w:w="35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0967E1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  <w:r w:rsidRPr="000967E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(если предусмотрена</w:t>
            </w:r>
            <w:r w:rsidRPr="00096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0967E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  <w:tc>
          <w:tcPr>
            <w:tcW w:w="6533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87004" w:rsidRPr="000967E1" w:rsidTr="00BB6F3A">
        <w:trPr>
          <w:trHeight w:val="46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363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194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187004" w:rsidRPr="006635B6" w:rsidRDefault="00187004" w:rsidP="006635B6">
      <w:pPr>
        <w:rPr>
          <w:rFonts w:ascii="Times New Roman" w:hAnsi="Times New Roman" w:cs="Times New Roman"/>
          <w:sz w:val="24"/>
          <w:szCs w:val="24"/>
        </w:rPr>
        <w:sectPr w:rsidR="00187004" w:rsidRPr="006635B6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6635B6" w:rsidRPr="006635B6" w:rsidRDefault="006635B6" w:rsidP="006635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lang w:val="en-US"/>
        </w:rPr>
      </w:pPr>
      <w:r w:rsidRPr="00457788">
        <w:rPr>
          <w:rFonts w:ascii="Times New Roman" w:hAnsi="Times New Roman" w:cs="Times New Roman"/>
          <w:bCs/>
        </w:rPr>
        <w:t>Основные источники:</w:t>
      </w:r>
    </w:p>
    <w:p w:rsidR="00457788" w:rsidRPr="00457788" w:rsidRDefault="00457788" w:rsidP="0045778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  <w:bCs/>
        </w:rPr>
        <w:t>Богаченко В.М. Бухгалтерский учёт: учебник/ В.М.Богаченко, Н.А. Кириллова. – Изд.18-е, перераб. и доп. – Ростов н/Дону: Феникс, 2014 – 510с.</w:t>
      </w: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</w:rPr>
      </w:pP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  <w:bCs/>
        </w:rPr>
        <w:t>Дополнительные источники: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Вобликова Т. В. , Н. М. Гридина. Бухгалтерский учёт. Книга 3. Учёт труда и заработной платы. Приложение (сборник форм). Ульяновск:; 2001; УавиаК, - 60 с.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Учебное пособие по бухгалтерскому учету.- Златоуст:. Мини типография, 2003.-448с.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Брыкова Н.В. Бухгалтерский учет в промышленности: Сборник задач: Учебное пособие для учреждений нач. проф. образования. – М.: ПрофОбрИздат, 2001. – 80 с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Вобликова Т. В. , Н. М. Гридина. Бухгалтерский учёт. Книга 2. Учёт расчётов. Ульяновск:; 2001; УавиаК, - 128 с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Вобликова Т. В. , Н. М. Гридина. Бухгалтерский учёт. Книга 3. Учёт труда и заработной платы. Ульяновск:; 2001; УАвиаК, - 115 с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Кондраков Н.П. Бухгалтерский учет: учебное пособие. Издательство, перераб. и доп. – М.:ИНФРА-М, 2001. – 635с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Богаченко В.М.  Бухгалтерский учет  2003г</w:t>
      </w:r>
      <w:r w:rsidRPr="00457788">
        <w:rPr>
          <w:rFonts w:ascii="Times New Roman" w:hAnsi="Times New Roman" w:cs="Times New Roman"/>
          <w:bCs/>
        </w:rPr>
        <w:t xml:space="preserve"> </w:t>
      </w: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  <w:bCs/>
        </w:rPr>
        <w:t>Интернет источники</w:t>
      </w:r>
    </w:p>
    <w:p w:rsidR="00457788" w:rsidRPr="00457788" w:rsidRDefault="009B28F0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7" w:history="1">
        <w:r w:rsidR="00457788" w:rsidRPr="00457788">
          <w:rPr>
            <w:rStyle w:val="a8"/>
            <w:rFonts w:ascii="Times New Roman" w:hAnsi="Times New Roman" w:cs="Times New Roman"/>
          </w:rPr>
          <w:t>http://claw.ru</w:t>
        </w:r>
      </w:hyperlink>
    </w:p>
    <w:p w:rsidR="00457788" w:rsidRPr="00457788" w:rsidRDefault="009B28F0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8" w:history="1">
        <w:r w:rsidR="00457788" w:rsidRPr="00457788">
          <w:rPr>
            <w:rStyle w:val="a8"/>
            <w:rFonts w:ascii="Times New Roman" w:hAnsi="Times New Roman" w:cs="Times New Roman"/>
          </w:rPr>
          <w:t>http://mylect.ru</w:t>
        </w:r>
      </w:hyperlink>
    </w:p>
    <w:p w:rsidR="00457788" w:rsidRPr="00457788" w:rsidRDefault="009B28F0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9" w:history="1">
        <w:r w:rsidR="00457788" w:rsidRPr="00457788">
          <w:rPr>
            <w:rStyle w:val="a8"/>
            <w:rFonts w:ascii="Times New Roman" w:hAnsi="Times New Roman" w:cs="Times New Roman"/>
          </w:rPr>
          <w:t>http://snezhana.ru/manko_info/</w:t>
        </w:r>
      </w:hyperlink>
    </w:p>
    <w:p w:rsidR="00457788" w:rsidRDefault="00457788" w:rsidP="00457788">
      <w:pPr>
        <w:rPr>
          <w:sz w:val="28"/>
          <w:szCs w:val="28"/>
        </w:rPr>
      </w:pPr>
    </w:p>
    <w:p w:rsidR="00CA1120" w:rsidRDefault="00CA1120" w:rsidP="00457788">
      <w:pPr>
        <w:rPr>
          <w:sz w:val="28"/>
          <w:szCs w:val="28"/>
        </w:rPr>
      </w:pPr>
    </w:p>
    <w:p w:rsidR="00CA1120" w:rsidRPr="00CA1120" w:rsidRDefault="00CA1120" w:rsidP="00CA112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120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 АСУ Проколледж</w:t>
      </w:r>
    </w:p>
    <w:p w:rsidR="00CA1120" w:rsidRPr="0025390A" w:rsidRDefault="00CA1120" w:rsidP="00457788">
      <w:pPr>
        <w:rPr>
          <w:sz w:val="28"/>
          <w:szCs w:val="28"/>
        </w:rPr>
      </w:pPr>
    </w:p>
    <w:p w:rsidR="00457788" w:rsidRPr="0025390A" w:rsidRDefault="00457788" w:rsidP="00457788">
      <w:pPr>
        <w:rPr>
          <w:sz w:val="28"/>
          <w:szCs w:val="28"/>
        </w:rPr>
      </w:pPr>
    </w:p>
    <w:p w:rsidR="00457788" w:rsidRPr="0025390A" w:rsidRDefault="00457788" w:rsidP="00457788">
      <w:pPr>
        <w:rPr>
          <w:sz w:val="28"/>
          <w:szCs w:val="28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6635B6" w:rsidRPr="006635B6" w:rsidSect="00256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5A1" w:rsidRDefault="00F605A1" w:rsidP="006635B6">
      <w:pPr>
        <w:spacing w:after="0" w:line="240" w:lineRule="auto"/>
      </w:pPr>
      <w:r>
        <w:separator/>
      </w:r>
    </w:p>
  </w:endnote>
  <w:endnote w:type="continuationSeparator" w:id="1">
    <w:p w:rsidR="00F605A1" w:rsidRDefault="00F605A1" w:rsidP="0066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5A1" w:rsidRDefault="00F605A1" w:rsidP="006635B6">
      <w:pPr>
        <w:spacing w:after="0" w:line="240" w:lineRule="auto"/>
      </w:pPr>
      <w:r>
        <w:separator/>
      </w:r>
    </w:p>
  </w:footnote>
  <w:footnote w:type="continuationSeparator" w:id="1">
    <w:p w:rsidR="00F605A1" w:rsidRDefault="00F605A1" w:rsidP="006635B6">
      <w:pPr>
        <w:spacing w:after="0" w:line="240" w:lineRule="auto"/>
      </w:pPr>
      <w:r>
        <w:continuationSeparator/>
      </w:r>
    </w:p>
  </w:footnote>
  <w:footnote w:id="2">
    <w:p w:rsidR="00187004" w:rsidRDefault="00187004" w:rsidP="00187004">
      <w:pPr>
        <w:pStyle w:val="a6"/>
        <w:spacing w:line="200" w:lineRule="exact"/>
        <w:jc w:val="both"/>
      </w:pPr>
      <w:r>
        <w:rPr>
          <w:rStyle w:val="a4"/>
        </w:rPr>
        <w:t>*</w:t>
      </w:r>
      <w:r>
        <w:tab/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35B6"/>
    <w:rsid w:val="000967E1"/>
    <w:rsid w:val="00187004"/>
    <w:rsid w:val="00256BDD"/>
    <w:rsid w:val="00457788"/>
    <w:rsid w:val="006635B6"/>
    <w:rsid w:val="009B28F0"/>
    <w:rsid w:val="00C852BD"/>
    <w:rsid w:val="00CA1120"/>
    <w:rsid w:val="00CB1934"/>
    <w:rsid w:val="00EE75DC"/>
    <w:rsid w:val="00F6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DD"/>
  </w:style>
  <w:style w:type="paragraph" w:styleId="1">
    <w:name w:val="heading 1"/>
    <w:basedOn w:val="a"/>
    <w:next w:val="a"/>
    <w:link w:val="10"/>
    <w:qFormat/>
    <w:rsid w:val="006635B6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35B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List"/>
    <w:basedOn w:val="a"/>
    <w:rsid w:val="006635B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2">
    <w:name w:val="Список 22"/>
    <w:basedOn w:val="a"/>
    <w:rsid w:val="006635B6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Символ сноски"/>
    <w:basedOn w:val="a0"/>
    <w:rsid w:val="006635B6"/>
    <w:rPr>
      <w:vertAlign w:val="superscript"/>
    </w:rPr>
  </w:style>
  <w:style w:type="paragraph" w:styleId="a5">
    <w:name w:val="Normal (Web)"/>
    <w:basedOn w:val="a"/>
    <w:rsid w:val="006635B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note text"/>
    <w:basedOn w:val="a"/>
    <w:link w:val="a7"/>
    <w:rsid w:val="006635B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6635B6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8">
    <w:name w:val="Hyperlink"/>
    <w:basedOn w:val="a0"/>
    <w:uiPriority w:val="99"/>
    <w:rsid w:val="006635B6"/>
    <w:rPr>
      <w:color w:val="0000FF"/>
      <w:u w:val="single"/>
    </w:rPr>
  </w:style>
  <w:style w:type="paragraph" w:customStyle="1" w:styleId="21">
    <w:name w:val="Основной текст 21"/>
    <w:basedOn w:val="a"/>
    <w:rsid w:val="006635B6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Body Text Indent"/>
    <w:basedOn w:val="a"/>
    <w:link w:val="aa"/>
    <w:rsid w:val="006635B6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635B6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6635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Список 21"/>
    <w:basedOn w:val="a"/>
    <w:rsid w:val="006635B6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1554</Words>
  <Characters>8863</Characters>
  <Application>Microsoft Office Word</Application>
  <DocSecurity>0</DocSecurity>
  <Lines>73</Lines>
  <Paragraphs>20</Paragraphs>
  <ScaleCrop>false</ScaleCrop>
  <Company>ЗлатИК им.П.П.Аносова</Company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6</cp:revision>
  <dcterms:created xsi:type="dcterms:W3CDTF">2016-12-04T19:33:00Z</dcterms:created>
  <dcterms:modified xsi:type="dcterms:W3CDTF">2019-01-23T07:17:00Z</dcterms:modified>
</cp:coreProperties>
</file>